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82A7D1" w14:textId="77777777" w:rsidR="00863F2B" w:rsidRDefault="00863F2B">
      <w:pPr>
        <w:pStyle w:val="Nadpis1"/>
        <w:tabs>
          <w:tab w:val="left" w:pos="0"/>
        </w:tabs>
      </w:pPr>
    </w:p>
    <w:p w14:paraId="676CB86B" w14:textId="77777777" w:rsidR="00863F2B" w:rsidRPr="00F3307C" w:rsidRDefault="00016DAB">
      <w:pPr>
        <w:pStyle w:val="Nadpis1"/>
        <w:tabs>
          <w:tab w:val="left" w:pos="0"/>
        </w:tabs>
      </w:pPr>
      <w:r>
        <w:t>SEZNAM PŘÍLOH</w:t>
      </w:r>
    </w:p>
    <w:p w14:paraId="50EBC340" w14:textId="77777777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 w:rsidRPr="00016DAB">
        <w:rPr>
          <w:rFonts w:ascii="Arial" w:hAnsi="Arial"/>
          <w:sz w:val="24"/>
          <w:szCs w:val="24"/>
        </w:rPr>
        <w:t>A - PRŮVODNÍ</w:t>
      </w:r>
      <w:proofErr w:type="gramEnd"/>
      <w:r w:rsidRPr="00016DAB">
        <w:rPr>
          <w:rFonts w:ascii="Arial" w:hAnsi="Arial"/>
          <w:sz w:val="24"/>
          <w:szCs w:val="24"/>
        </w:rPr>
        <w:t xml:space="preserve"> ZPRÁVA</w:t>
      </w:r>
    </w:p>
    <w:p w14:paraId="7FAE5B0B" w14:textId="77777777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 w:rsidRPr="00016DAB">
        <w:rPr>
          <w:rFonts w:ascii="Arial" w:hAnsi="Arial"/>
          <w:sz w:val="24"/>
          <w:szCs w:val="24"/>
        </w:rPr>
        <w:t>B - SOUHRNNÁ</w:t>
      </w:r>
      <w:proofErr w:type="gramEnd"/>
      <w:r w:rsidRPr="00016DAB">
        <w:rPr>
          <w:rFonts w:ascii="Arial" w:hAnsi="Arial"/>
          <w:sz w:val="24"/>
          <w:szCs w:val="24"/>
        </w:rPr>
        <w:t xml:space="preserve"> TECHNICKÁ ZPRÁVA</w:t>
      </w:r>
    </w:p>
    <w:p w14:paraId="5EE7AB4E" w14:textId="77777777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8A3C858" w14:textId="77777777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16DAB">
        <w:rPr>
          <w:rFonts w:ascii="Arial" w:hAnsi="Arial"/>
          <w:sz w:val="24"/>
          <w:szCs w:val="24"/>
        </w:rPr>
        <w:t>C.1 - SITUAČNÍ VÝKRES ŠIRŠÍCH VZTAHŮ</w:t>
      </w:r>
    </w:p>
    <w:p w14:paraId="3E49BF38" w14:textId="77777777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16DAB">
        <w:rPr>
          <w:rFonts w:ascii="Arial" w:hAnsi="Arial"/>
          <w:sz w:val="24"/>
          <w:szCs w:val="24"/>
        </w:rPr>
        <w:t>C.2 - ------</w:t>
      </w:r>
    </w:p>
    <w:p w14:paraId="2E39ACDF" w14:textId="77777777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16DAB">
        <w:rPr>
          <w:rFonts w:ascii="Arial" w:hAnsi="Arial"/>
          <w:sz w:val="24"/>
          <w:szCs w:val="24"/>
        </w:rPr>
        <w:t>C.3 - KOORDINAČNÍ SITUAČNÍ VÝKRES</w:t>
      </w:r>
    </w:p>
    <w:p w14:paraId="75A9C591" w14:textId="77777777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16DAB">
        <w:rPr>
          <w:rFonts w:ascii="Arial" w:hAnsi="Arial"/>
          <w:sz w:val="24"/>
          <w:szCs w:val="24"/>
        </w:rPr>
        <w:t>C.4 - KATASTRÁLNÍ SITUAČNÍ VÝKRES</w:t>
      </w:r>
    </w:p>
    <w:p w14:paraId="0D0D54B9" w14:textId="77777777" w:rsidR="00863F2B" w:rsidRDefault="00863F2B" w:rsidP="00016DAB">
      <w:pPr>
        <w:spacing w:line="360" w:lineRule="auto"/>
        <w:jc w:val="both"/>
        <w:rPr>
          <w:rFonts w:ascii="Arial" w:hAnsi="Arial"/>
          <w:sz w:val="24"/>
        </w:rPr>
      </w:pPr>
    </w:p>
    <w:p w14:paraId="5377F939" w14:textId="77777777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  <w:r w:rsidRPr="00016DAB">
        <w:rPr>
          <w:rFonts w:ascii="Arial" w:hAnsi="Arial"/>
          <w:sz w:val="24"/>
        </w:rPr>
        <w:t>D.1.1.b.1 - PŮDORYS, STÁVAJÍCÍ STAV</w:t>
      </w:r>
    </w:p>
    <w:p w14:paraId="3CA0EC81" w14:textId="77777777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  <w:r w:rsidRPr="00016DAB">
        <w:rPr>
          <w:rFonts w:ascii="Arial" w:hAnsi="Arial"/>
          <w:sz w:val="24"/>
        </w:rPr>
        <w:t>D.1.1.b.2 - PŮDORYS, BOURACÍ PRÁCE</w:t>
      </w:r>
    </w:p>
    <w:p w14:paraId="049DE0D1" w14:textId="77777777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  <w:r w:rsidRPr="00016DAB">
        <w:rPr>
          <w:rFonts w:ascii="Arial" w:hAnsi="Arial"/>
          <w:sz w:val="24"/>
        </w:rPr>
        <w:t>D.1.1.b.3 - PŮDORYS, NOVÝ STAV</w:t>
      </w:r>
    </w:p>
    <w:p w14:paraId="37C65E22" w14:textId="77777777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  <w:r w:rsidRPr="00016DAB">
        <w:rPr>
          <w:rFonts w:ascii="Arial" w:hAnsi="Arial"/>
          <w:sz w:val="24"/>
        </w:rPr>
        <w:t>D.1.1.b.4 - PODÉLNÝ PROFIL</w:t>
      </w:r>
    </w:p>
    <w:p w14:paraId="25A3A471" w14:textId="0EAC090C" w:rsidR="0017587A" w:rsidRDefault="0017587A" w:rsidP="00016DAB">
      <w:pPr>
        <w:spacing w:line="360" w:lineRule="auto"/>
        <w:jc w:val="both"/>
        <w:rPr>
          <w:rFonts w:ascii="Arial" w:hAnsi="Arial"/>
          <w:sz w:val="24"/>
        </w:rPr>
      </w:pPr>
      <w:r w:rsidRPr="0017587A">
        <w:rPr>
          <w:rFonts w:ascii="Arial" w:hAnsi="Arial"/>
          <w:sz w:val="24"/>
        </w:rPr>
        <w:t>D.1.1.</w:t>
      </w:r>
      <w:r>
        <w:rPr>
          <w:rFonts w:ascii="Arial" w:hAnsi="Arial"/>
          <w:sz w:val="24"/>
        </w:rPr>
        <w:t>b.5</w:t>
      </w:r>
      <w:r w:rsidRPr="0017587A">
        <w:rPr>
          <w:rFonts w:ascii="Arial" w:hAnsi="Arial"/>
          <w:sz w:val="24"/>
        </w:rPr>
        <w:t xml:space="preserve"> - VÝKOPOVÝ PLÁN</w:t>
      </w:r>
    </w:p>
    <w:p w14:paraId="178E878A" w14:textId="741DF847" w:rsidR="0017587A" w:rsidRDefault="0017587A" w:rsidP="00016DAB">
      <w:pPr>
        <w:spacing w:line="360" w:lineRule="auto"/>
        <w:jc w:val="both"/>
        <w:rPr>
          <w:rFonts w:ascii="Arial" w:hAnsi="Arial"/>
          <w:sz w:val="24"/>
        </w:rPr>
      </w:pPr>
      <w:r w:rsidRPr="0017587A">
        <w:rPr>
          <w:rFonts w:ascii="Arial" w:hAnsi="Arial"/>
          <w:sz w:val="24"/>
        </w:rPr>
        <w:t>D.1.1.b.6 - PRACOVNÍ PŘÍČNÉ ŘEZY</w:t>
      </w:r>
    </w:p>
    <w:p w14:paraId="7BA21659" w14:textId="45FD3597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  <w:r w:rsidRPr="00016DAB">
        <w:rPr>
          <w:rFonts w:ascii="Arial" w:hAnsi="Arial"/>
          <w:sz w:val="24"/>
        </w:rPr>
        <w:t>D.1.1.b.</w:t>
      </w:r>
      <w:r w:rsidR="0017587A">
        <w:rPr>
          <w:rFonts w:ascii="Arial" w:hAnsi="Arial"/>
          <w:sz w:val="24"/>
        </w:rPr>
        <w:t>7</w:t>
      </w:r>
      <w:r w:rsidRPr="00016DAB">
        <w:rPr>
          <w:rFonts w:ascii="Arial" w:hAnsi="Arial"/>
          <w:sz w:val="24"/>
        </w:rPr>
        <w:t xml:space="preserve"> - OPRAVA OPEVNĚNÍ SVAHŮ A DNA </w:t>
      </w:r>
      <w:proofErr w:type="gramStart"/>
      <w:r w:rsidRPr="00016DAB">
        <w:rPr>
          <w:rFonts w:ascii="Arial" w:hAnsi="Arial"/>
          <w:sz w:val="24"/>
        </w:rPr>
        <w:t>KORYTA - VZOROVÉ</w:t>
      </w:r>
      <w:proofErr w:type="gramEnd"/>
      <w:r w:rsidRPr="00016DAB">
        <w:rPr>
          <w:rFonts w:ascii="Arial" w:hAnsi="Arial"/>
          <w:sz w:val="24"/>
        </w:rPr>
        <w:t xml:space="preserve"> ŘEZY KORYTEM</w:t>
      </w:r>
    </w:p>
    <w:p w14:paraId="14404AF2" w14:textId="2C46F41E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  <w:r w:rsidRPr="00016DAB">
        <w:rPr>
          <w:rFonts w:ascii="Arial" w:hAnsi="Arial"/>
          <w:sz w:val="24"/>
        </w:rPr>
        <w:t>D.1.1.b.</w:t>
      </w:r>
      <w:r w:rsidR="0017587A">
        <w:rPr>
          <w:rFonts w:ascii="Arial" w:hAnsi="Arial"/>
          <w:sz w:val="24"/>
        </w:rPr>
        <w:t>8</w:t>
      </w:r>
      <w:r w:rsidRPr="00016DAB">
        <w:rPr>
          <w:rFonts w:ascii="Arial" w:hAnsi="Arial"/>
          <w:sz w:val="24"/>
        </w:rPr>
        <w:t xml:space="preserve"> - OPRAVA OPEVNĚNÍ SVAHŮ A DNA </w:t>
      </w:r>
      <w:proofErr w:type="gramStart"/>
      <w:r w:rsidRPr="00016DAB">
        <w:rPr>
          <w:rFonts w:ascii="Arial" w:hAnsi="Arial"/>
          <w:sz w:val="24"/>
        </w:rPr>
        <w:t>KORYTA - STAVEBNÍ</w:t>
      </w:r>
      <w:proofErr w:type="gramEnd"/>
      <w:r w:rsidRPr="00016DAB">
        <w:rPr>
          <w:rFonts w:ascii="Arial" w:hAnsi="Arial"/>
          <w:sz w:val="24"/>
        </w:rPr>
        <w:t xml:space="preserve"> VÝKRESY</w:t>
      </w:r>
    </w:p>
    <w:p w14:paraId="0187EE13" w14:textId="77777777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  <w:r w:rsidRPr="00016DAB">
        <w:rPr>
          <w:rFonts w:ascii="Arial" w:hAnsi="Arial"/>
          <w:sz w:val="24"/>
        </w:rPr>
        <w:t xml:space="preserve">D.1.1.c.1 - OPRAVA OPEVNĚNÍ SVAHŮ A DNA </w:t>
      </w:r>
      <w:proofErr w:type="gramStart"/>
      <w:r w:rsidRPr="00016DAB">
        <w:rPr>
          <w:rFonts w:ascii="Arial" w:hAnsi="Arial"/>
          <w:sz w:val="24"/>
        </w:rPr>
        <w:t>KORYTA - ZÁMEČNICKÉ</w:t>
      </w:r>
      <w:proofErr w:type="gramEnd"/>
      <w:r w:rsidRPr="00016DAB">
        <w:rPr>
          <w:rFonts w:ascii="Arial" w:hAnsi="Arial"/>
          <w:sz w:val="24"/>
        </w:rPr>
        <w:t xml:space="preserve"> VÝROBKY Z1</w:t>
      </w:r>
    </w:p>
    <w:p w14:paraId="359C0D9E" w14:textId="5E635ABF" w:rsidR="0017587A" w:rsidRDefault="0017587A" w:rsidP="00016DAB">
      <w:pPr>
        <w:spacing w:line="360" w:lineRule="auto"/>
        <w:jc w:val="both"/>
        <w:rPr>
          <w:rFonts w:ascii="Arial" w:hAnsi="Arial"/>
          <w:sz w:val="24"/>
        </w:rPr>
      </w:pPr>
      <w:r w:rsidRPr="0017587A">
        <w:rPr>
          <w:rFonts w:ascii="Arial" w:hAnsi="Arial"/>
          <w:sz w:val="24"/>
        </w:rPr>
        <w:t xml:space="preserve">D.1.1.c.2 - OPRAVA OPEVNĚNÍ SVAHŮ A DNA </w:t>
      </w:r>
      <w:proofErr w:type="gramStart"/>
      <w:r w:rsidRPr="0017587A">
        <w:rPr>
          <w:rFonts w:ascii="Arial" w:hAnsi="Arial"/>
          <w:sz w:val="24"/>
        </w:rPr>
        <w:t>KORYTA - ZÁMEČNICKÉ</w:t>
      </w:r>
      <w:proofErr w:type="gramEnd"/>
      <w:r w:rsidRPr="0017587A">
        <w:rPr>
          <w:rFonts w:ascii="Arial" w:hAnsi="Arial"/>
          <w:sz w:val="24"/>
        </w:rPr>
        <w:t xml:space="preserve"> VÝROBKY Z2</w:t>
      </w:r>
    </w:p>
    <w:p w14:paraId="5E833A36" w14:textId="77777777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  <w:r w:rsidRPr="00016DAB">
        <w:rPr>
          <w:rFonts w:ascii="Arial" w:hAnsi="Arial"/>
          <w:sz w:val="24"/>
        </w:rPr>
        <w:t xml:space="preserve">D.1.2.b.1 - OPRAVA OPEVNĚNÍ SVAHŮ A DNA </w:t>
      </w:r>
      <w:proofErr w:type="gramStart"/>
      <w:r w:rsidRPr="00016DAB">
        <w:rPr>
          <w:rFonts w:ascii="Arial" w:hAnsi="Arial"/>
          <w:sz w:val="24"/>
        </w:rPr>
        <w:t>KORYTA - VÝKRESY</w:t>
      </w:r>
      <w:proofErr w:type="gramEnd"/>
      <w:r w:rsidRPr="00016DAB">
        <w:rPr>
          <w:rFonts w:ascii="Arial" w:hAnsi="Arial"/>
          <w:sz w:val="24"/>
        </w:rPr>
        <w:t xml:space="preserve"> VÝZTUŽE</w:t>
      </w:r>
    </w:p>
    <w:p w14:paraId="3B08B778" w14:textId="650D8E8C" w:rsidR="0009465A" w:rsidRDefault="0009465A" w:rsidP="00016DAB">
      <w:pPr>
        <w:spacing w:line="360" w:lineRule="auto"/>
        <w:jc w:val="both"/>
        <w:rPr>
          <w:rFonts w:ascii="Arial" w:hAnsi="Arial"/>
          <w:sz w:val="24"/>
        </w:rPr>
      </w:pPr>
      <w:r w:rsidRPr="0009465A">
        <w:rPr>
          <w:rFonts w:ascii="Arial" w:hAnsi="Arial"/>
          <w:sz w:val="24"/>
        </w:rPr>
        <w:t>E. - VYTYČOVACÍ PLÁN</w:t>
      </w:r>
    </w:p>
    <w:p w14:paraId="6B5D1DFA" w14:textId="77777777" w:rsidR="00016DAB" w:rsidRDefault="00016DAB" w:rsidP="00016DAB">
      <w:pPr>
        <w:spacing w:line="360" w:lineRule="auto"/>
        <w:jc w:val="both"/>
        <w:rPr>
          <w:rFonts w:ascii="Arial" w:hAnsi="Arial"/>
          <w:sz w:val="24"/>
        </w:rPr>
      </w:pPr>
    </w:p>
    <w:p w14:paraId="6E540364" w14:textId="77777777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16DAB">
        <w:rPr>
          <w:rFonts w:ascii="Arial" w:hAnsi="Arial"/>
          <w:sz w:val="24"/>
          <w:szCs w:val="24"/>
        </w:rPr>
        <w:t>SOUPIS STAVEBNÍCH PRACÍ, DODÁVEK A SLUŽEB</w:t>
      </w:r>
    </w:p>
    <w:p w14:paraId="28131209" w14:textId="3575A8C2" w:rsidR="00016DAB" w:rsidRPr="00016DAB" w:rsidRDefault="00016DAB" w:rsidP="00016DA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016DAB">
        <w:rPr>
          <w:rFonts w:ascii="Arial" w:hAnsi="Arial"/>
          <w:sz w:val="24"/>
          <w:szCs w:val="24"/>
        </w:rPr>
        <w:t>POLOŽKOVÝ ROZPOČET STAVBY (pouze pro výtisk 1</w:t>
      </w:r>
      <w:r w:rsidR="0017587A">
        <w:rPr>
          <w:rFonts w:ascii="Arial" w:hAnsi="Arial"/>
          <w:sz w:val="24"/>
          <w:szCs w:val="24"/>
        </w:rPr>
        <w:t xml:space="preserve"> a 2</w:t>
      </w:r>
      <w:r w:rsidRPr="00016DAB">
        <w:rPr>
          <w:rFonts w:ascii="Arial" w:hAnsi="Arial"/>
          <w:sz w:val="24"/>
          <w:szCs w:val="24"/>
        </w:rPr>
        <w:t>)</w:t>
      </w:r>
    </w:p>
    <w:p w14:paraId="7EA79CBC" w14:textId="77777777" w:rsidR="00016DAB" w:rsidRPr="00F3307C" w:rsidRDefault="00016DAB" w:rsidP="00016DAB">
      <w:pPr>
        <w:spacing w:line="360" w:lineRule="auto"/>
        <w:jc w:val="both"/>
        <w:rPr>
          <w:rFonts w:ascii="Arial" w:hAnsi="Arial"/>
          <w:sz w:val="24"/>
        </w:rPr>
      </w:pPr>
    </w:p>
    <w:sectPr w:rsidR="00016DAB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CEE48" w14:textId="77777777" w:rsidR="00AB39F4" w:rsidRDefault="00AB39F4">
      <w:r>
        <w:separator/>
      </w:r>
    </w:p>
  </w:endnote>
  <w:endnote w:type="continuationSeparator" w:id="0">
    <w:p w14:paraId="0453DF4F" w14:textId="77777777" w:rsidR="00AB39F4" w:rsidRDefault="00AB3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C0CF5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57417121" wp14:editId="049DD48F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7849C1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7849C1">
      <w:rPr>
        <w:rStyle w:val="slostrnky"/>
      </w:rPr>
      <w:fldChar w:fldCharType="separate"/>
    </w:r>
    <w:r w:rsidR="00016DAB">
      <w:rPr>
        <w:rStyle w:val="slostrnky"/>
        <w:noProof/>
      </w:rPr>
      <w:t>1</w:t>
    </w:r>
    <w:r w:rsidR="007849C1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A149C" w14:textId="77777777" w:rsidR="00AB39F4" w:rsidRDefault="00AB39F4">
      <w:r>
        <w:separator/>
      </w:r>
    </w:p>
  </w:footnote>
  <w:footnote w:type="continuationSeparator" w:id="0">
    <w:p w14:paraId="7D56B69E" w14:textId="77777777" w:rsidR="00AB39F4" w:rsidRDefault="00AB3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0325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302326">
      <w:rPr>
        <w:i/>
      </w:rPr>
      <w:t>provádění stavby</w:t>
    </w:r>
    <w:r w:rsidR="00302326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69409A">
      <w:rPr>
        <w:i/>
      </w:rPr>
      <w:t xml:space="preserve">        červen 2022</w:t>
    </w:r>
  </w:p>
  <w:p w14:paraId="2F056966" w14:textId="77777777" w:rsidR="00863F2B" w:rsidRPr="0069409A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1547F2">
      <w:rPr>
        <w:bCs/>
        <w:color w:val="333333"/>
      </w:rPr>
      <w:t xml:space="preserve">Luhačovický potok, Pozlovice, ř.km 16,306, oprava limnigrafické </w:t>
    </w:r>
    <w:proofErr w:type="gramStart"/>
    <w:r w:rsidR="001547F2">
      <w:rPr>
        <w:bCs/>
        <w:color w:val="333333"/>
      </w:rPr>
      <w:t>stanice - přítok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618297094">
    <w:abstractNumId w:val="0"/>
  </w:num>
  <w:num w:numId="2" w16cid:durableId="1222867621">
    <w:abstractNumId w:val="1"/>
  </w:num>
  <w:num w:numId="3" w16cid:durableId="1646012655">
    <w:abstractNumId w:val="2"/>
  </w:num>
  <w:num w:numId="4" w16cid:durableId="228729588">
    <w:abstractNumId w:val="3"/>
  </w:num>
  <w:num w:numId="5" w16cid:durableId="1343121147">
    <w:abstractNumId w:val="4"/>
  </w:num>
  <w:num w:numId="6" w16cid:durableId="163671802">
    <w:abstractNumId w:val="5"/>
  </w:num>
  <w:num w:numId="7" w16cid:durableId="369765131">
    <w:abstractNumId w:val="6"/>
  </w:num>
  <w:num w:numId="8" w16cid:durableId="17740906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13517"/>
    <w:rsid w:val="00016DAB"/>
    <w:rsid w:val="0002048E"/>
    <w:rsid w:val="00037BEB"/>
    <w:rsid w:val="00040A6C"/>
    <w:rsid w:val="00060386"/>
    <w:rsid w:val="00060DB0"/>
    <w:rsid w:val="00066BFF"/>
    <w:rsid w:val="0009321A"/>
    <w:rsid w:val="0009465A"/>
    <w:rsid w:val="0009619A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547F2"/>
    <w:rsid w:val="00161CFB"/>
    <w:rsid w:val="00164C6E"/>
    <w:rsid w:val="00165F5A"/>
    <w:rsid w:val="0017587A"/>
    <w:rsid w:val="0019451D"/>
    <w:rsid w:val="0019516D"/>
    <w:rsid w:val="001A1058"/>
    <w:rsid w:val="001C3328"/>
    <w:rsid w:val="001E6C8E"/>
    <w:rsid w:val="001F2184"/>
    <w:rsid w:val="00224526"/>
    <w:rsid w:val="00224586"/>
    <w:rsid w:val="0023590A"/>
    <w:rsid w:val="00255DD4"/>
    <w:rsid w:val="00267B99"/>
    <w:rsid w:val="002756FF"/>
    <w:rsid w:val="00281EF3"/>
    <w:rsid w:val="00293850"/>
    <w:rsid w:val="002A2638"/>
    <w:rsid w:val="002B245D"/>
    <w:rsid w:val="002B355F"/>
    <w:rsid w:val="002C160F"/>
    <w:rsid w:val="002D0ACA"/>
    <w:rsid w:val="002E04A5"/>
    <w:rsid w:val="002E5CDB"/>
    <w:rsid w:val="00302326"/>
    <w:rsid w:val="00307FEC"/>
    <w:rsid w:val="003338D9"/>
    <w:rsid w:val="003421ED"/>
    <w:rsid w:val="003526F5"/>
    <w:rsid w:val="00361855"/>
    <w:rsid w:val="00366AC0"/>
    <w:rsid w:val="00367DCD"/>
    <w:rsid w:val="00372CAC"/>
    <w:rsid w:val="0038232C"/>
    <w:rsid w:val="00392609"/>
    <w:rsid w:val="003B3CB7"/>
    <w:rsid w:val="003D3902"/>
    <w:rsid w:val="004035D2"/>
    <w:rsid w:val="00404713"/>
    <w:rsid w:val="00413108"/>
    <w:rsid w:val="00422B8D"/>
    <w:rsid w:val="0042354C"/>
    <w:rsid w:val="00426FAA"/>
    <w:rsid w:val="004274A3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73F6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576CF"/>
    <w:rsid w:val="0059413E"/>
    <w:rsid w:val="005A4E68"/>
    <w:rsid w:val="005B20E0"/>
    <w:rsid w:val="005B39CB"/>
    <w:rsid w:val="005D0648"/>
    <w:rsid w:val="005E61D1"/>
    <w:rsid w:val="00614D31"/>
    <w:rsid w:val="006236F3"/>
    <w:rsid w:val="00630145"/>
    <w:rsid w:val="006316F6"/>
    <w:rsid w:val="00636A1A"/>
    <w:rsid w:val="0063758B"/>
    <w:rsid w:val="00641E08"/>
    <w:rsid w:val="006424AA"/>
    <w:rsid w:val="00653478"/>
    <w:rsid w:val="00657290"/>
    <w:rsid w:val="00681259"/>
    <w:rsid w:val="0069409A"/>
    <w:rsid w:val="006C5A2D"/>
    <w:rsid w:val="006F10AE"/>
    <w:rsid w:val="006F2388"/>
    <w:rsid w:val="006F3E7D"/>
    <w:rsid w:val="006F492E"/>
    <w:rsid w:val="00722725"/>
    <w:rsid w:val="007247B4"/>
    <w:rsid w:val="007328DE"/>
    <w:rsid w:val="00754053"/>
    <w:rsid w:val="00760581"/>
    <w:rsid w:val="00762F69"/>
    <w:rsid w:val="00767455"/>
    <w:rsid w:val="00774E8F"/>
    <w:rsid w:val="007849C1"/>
    <w:rsid w:val="007B4595"/>
    <w:rsid w:val="007B6E76"/>
    <w:rsid w:val="007D6BDD"/>
    <w:rsid w:val="007E3224"/>
    <w:rsid w:val="00817FF4"/>
    <w:rsid w:val="00841D24"/>
    <w:rsid w:val="00841ED4"/>
    <w:rsid w:val="00841F95"/>
    <w:rsid w:val="008421A3"/>
    <w:rsid w:val="00863F2B"/>
    <w:rsid w:val="0086781D"/>
    <w:rsid w:val="008765E3"/>
    <w:rsid w:val="00884321"/>
    <w:rsid w:val="00891DF1"/>
    <w:rsid w:val="008B5149"/>
    <w:rsid w:val="008D176D"/>
    <w:rsid w:val="008D414F"/>
    <w:rsid w:val="00904D70"/>
    <w:rsid w:val="00912CFA"/>
    <w:rsid w:val="00916817"/>
    <w:rsid w:val="00950B1B"/>
    <w:rsid w:val="009808E1"/>
    <w:rsid w:val="00992928"/>
    <w:rsid w:val="009A2D00"/>
    <w:rsid w:val="009A7733"/>
    <w:rsid w:val="009B0576"/>
    <w:rsid w:val="009B397C"/>
    <w:rsid w:val="009C729B"/>
    <w:rsid w:val="009D01B8"/>
    <w:rsid w:val="009E7962"/>
    <w:rsid w:val="00A05A2C"/>
    <w:rsid w:val="00A10AA6"/>
    <w:rsid w:val="00A2047A"/>
    <w:rsid w:val="00A2228B"/>
    <w:rsid w:val="00A36B20"/>
    <w:rsid w:val="00A540B1"/>
    <w:rsid w:val="00A54997"/>
    <w:rsid w:val="00A70DDE"/>
    <w:rsid w:val="00A76B0B"/>
    <w:rsid w:val="00A8357A"/>
    <w:rsid w:val="00A85176"/>
    <w:rsid w:val="00A87D44"/>
    <w:rsid w:val="00A9710A"/>
    <w:rsid w:val="00AA7E2E"/>
    <w:rsid w:val="00AB39F4"/>
    <w:rsid w:val="00AC2912"/>
    <w:rsid w:val="00AC61D7"/>
    <w:rsid w:val="00AC705E"/>
    <w:rsid w:val="00AC79FE"/>
    <w:rsid w:val="00AD11AF"/>
    <w:rsid w:val="00AD73F3"/>
    <w:rsid w:val="00AF422E"/>
    <w:rsid w:val="00B3095B"/>
    <w:rsid w:val="00B36B00"/>
    <w:rsid w:val="00B60F84"/>
    <w:rsid w:val="00B93749"/>
    <w:rsid w:val="00BB11A9"/>
    <w:rsid w:val="00BE7325"/>
    <w:rsid w:val="00BF6CC9"/>
    <w:rsid w:val="00C028C5"/>
    <w:rsid w:val="00C03DD6"/>
    <w:rsid w:val="00C060D7"/>
    <w:rsid w:val="00C13DCD"/>
    <w:rsid w:val="00C25A25"/>
    <w:rsid w:val="00C47A2B"/>
    <w:rsid w:val="00C61688"/>
    <w:rsid w:val="00C63B63"/>
    <w:rsid w:val="00C664E3"/>
    <w:rsid w:val="00CB0A10"/>
    <w:rsid w:val="00CC3DB5"/>
    <w:rsid w:val="00CD5A6F"/>
    <w:rsid w:val="00CE6DEB"/>
    <w:rsid w:val="00CF65C5"/>
    <w:rsid w:val="00D05E86"/>
    <w:rsid w:val="00D120ED"/>
    <w:rsid w:val="00D302CE"/>
    <w:rsid w:val="00D569EF"/>
    <w:rsid w:val="00D6760C"/>
    <w:rsid w:val="00D67FAE"/>
    <w:rsid w:val="00D80621"/>
    <w:rsid w:val="00D85389"/>
    <w:rsid w:val="00D93020"/>
    <w:rsid w:val="00DA4082"/>
    <w:rsid w:val="00DB1A41"/>
    <w:rsid w:val="00DC3772"/>
    <w:rsid w:val="00DD0FCB"/>
    <w:rsid w:val="00DD36BE"/>
    <w:rsid w:val="00DE3531"/>
    <w:rsid w:val="00DE5794"/>
    <w:rsid w:val="00DE7DC4"/>
    <w:rsid w:val="00DF6A48"/>
    <w:rsid w:val="00E053BE"/>
    <w:rsid w:val="00E11AAD"/>
    <w:rsid w:val="00E35EBF"/>
    <w:rsid w:val="00E51D50"/>
    <w:rsid w:val="00E56F57"/>
    <w:rsid w:val="00E664EE"/>
    <w:rsid w:val="00E7400C"/>
    <w:rsid w:val="00E84F83"/>
    <w:rsid w:val="00E905D9"/>
    <w:rsid w:val="00EA238C"/>
    <w:rsid w:val="00ED7F12"/>
    <w:rsid w:val="00F067F6"/>
    <w:rsid w:val="00F24A36"/>
    <w:rsid w:val="00F3307C"/>
    <w:rsid w:val="00F6284E"/>
    <w:rsid w:val="00F71FBF"/>
    <w:rsid w:val="00F81211"/>
    <w:rsid w:val="00F81985"/>
    <w:rsid w:val="00F85ED5"/>
    <w:rsid w:val="00FD22A4"/>
    <w:rsid w:val="00FD36C7"/>
    <w:rsid w:val="00FD73E8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6BB8F"/>
  <w15:docId w15:val="{8E6C4816-1757-4955-96BC-8931E18D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831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5</cp:revision>
  <cp:lastPrinted>2014-02-04T11:09:00Z</cp:lastPrinted>
  <dcterms:created xsi:type="dcterms:W3CDTF">2023-01-22T08:46:00Z</dcterms:created>
  <dcterms:modified xsi:type="dcterms:W3CDTF">2023-07-09T11:36:00Z</dcterms:modified>
</cp:coreProperties>
</file>